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7EDA1D1E" w:rsidR="002507AB" w:rsidRPr="0089020B" w:rsidRDefault="008B56DA" w:rsidP="0089020B">
      <w:pPr>
        <w:spacing w:before="120" w:line="276" w:lineRule="auto"/>
        <w:ind w:left="360"/>
        <w:jc w:val="center"/>
        <w:outlineLvl w:val="0"/>
        <w:rPr>
          <w:rFonts w:asciiTheme="minorHAnsi" w:hAnsiTheme="minorHAnsi" w:cstheme="minorHAnsi"/>
          <w:b/>
          <w:i/>
          <w:color w:val="FF0000"/>
          <w:sz w:val="20"/>
        </w:rPr>
      </w:pPr>
      <w:r w:rsidRPr="008B56DA">
        <w:rPr>
          <w:rFonts w:asciiTheme="minorHAnsi" w:hAnsiTheme="minorHAnsi" w:cstheme="minorHAnsi"/>
          <w:b/>
          <w:i/>
          <w:color w:val="FF0000"/>
          <w:sz w:val="20"/>
        </w:rPr>
        <w:t>„</w:t>
      </w:r>
      <w:r w:rsidR="00DD5F9E" w:rsidRPr="00DD5F9E">
        <w:rPr>
          <w:rFonts w:asciiTheme="minorHAnsi" w:hAnsiTheme="minorHAnsi" w:cstheme="minorHAnsi"/>
          <w:b/>
          <w:i/>
          <w:color w:val="FF0000"/>
          <w:sz w:val="20"/>
        </w:rPr>
        <w:t>Wykonanie dokumentacji projektowej  oraz wymianę istniejącej linii napowietrznej nn wraz z przyłączami  na terenie Rejonu Energetycznego  Bełchatów pn: Przebudowa linii nN w obrębie stacji Kiełczygłów 2 nr 7-0020 gm. Kiełczygłów</w:t>
      </w:r>
      <w:r w:rsidR="002507AB" w:rsidRPr="0089020B">
        <w:rPr>
          <w:rFonts w:asciiTheme="minorHAnsi" w:hAnsiTheme="minorHAnsi" w:cstheme="minorHAnsi"/>
          <w:b/>
          <w:i/>
          <w:color w:val="FF0000"/>
          <w:sz w:val="20"/>
        </w:rPr>
        <w:t>”</w:t>
      </w:r>
      <w:r w:rsidR="009E0613">
        <w:rPr>
          <w:rFonts w:asciiTheme="minorHAnsi" w:hAnsiTheme="minorHAnsi" w:cstheme="minorHAnsi"/>
          <w:b/>
          <w:i/>
          <w:color w:val="FF0000"/>
          <w:sz w:val="20"/>
        </w:rPr>
        <w:t xml:space="preserve"> </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42B11A4F" w:rsidR="00C30CF2" w:rsidRDefault="00B775F2"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31</w:t>
      </w:r>
      <w:r w:rsidR="00C30CF2">
        <w:rPr>
          <w:rFonts w:asciiTheme="minorHAnsi" w:hAnsiTheme="minorHAnsi" w:cstheme="minorHAnsi"/>
          <w:b/>
          <w:i/>
          <w:color w:val="FF0000"/>
          <w:sz w:val="20"/>
        </w:rPr>
        <w:t>.</w:t>
      </w:r>
      <w:r>
        <w:rPr>
          <w:rFonts w:asciiTheme="minorHAnsi" w:hAnsiTheme="minorHAnsi" w:cstheme="minorHAnsi"/>
          <w:b/>
          <w:i/>
          <w:color w:val="FF0000"/>
          <w:sz w:val="20"/>
        </w:rPr>
        <w:t>08</w:t>
      </w:r>
      <w:r w:rsidR="00C30CF2">
        <w:rPr>
          <w:rFonts w:asciiTheme="minorHAnsi" w:hAnsiTheme="minorHAnsi" w:cstheme="minorHAnsi"/>
          <w:b/>
          <w:i/>
          <w:color w:val="FF0000"/>
          <w:sz w:val="20"/>
        </w:rPr>
        <w:t>.2026r</w:t>
      </w:r>
      <w:r w:rsidR="00C30CF2" w:rsidRPr="0089020B">
        <w:rPr>
          <w:rFonts w:asciiTheme="minorHAnsi" w:hAnsiTheme="minorHAnsi" w:cstheme="minorHAnsi"/>
          <w:color w:val="FF0000"/>
          <w:sz w:val="20"/>
        </w:rPr>
        <w:t xml:space="preserve"> </w:t>
      </w:r>
      <w:r w:rsidR="00C30CF2"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0F5F092A"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6C71F0">
        <w:rPr>
          <w:rFonts w:ascii="Verdana" w:hAnsi="Verdana" w:cstheme="minorHAnsi"/>
          <w:b/>
          <w:bCs/>
          <w:i/>
          <w:iCs/>
          <w:color w:val="FF0000"/>
          <w:sz w:val="18"/>
          <w:szCs w:val="18"/>
        </w:rPr>
        <w:t>K</w:t>
      </w:r>
      <w:r w:rsidR="00DD5F9E">
        <w:rPr>
          <w:rFonts w:ascii="Verdana" w:hAnsi="Verdana" w:cstheme="minorHAnsi"/>
          <w:b/>
          <w:bCs/>
          <w:i/>
          <w:iCs/>
          <w:color w:val="FF0000"/>
          <w:sz w:val="18"/>
          <w:szCs w:val="18"/>
        </w:rPr>
        <w:t>iełczygłów</w:t>
      </w:r>
      <w:r w:rsidR="00C30CF2">
        <w:rPr>
          <w:rFonts w:ascii="Verdana" w:hAnsi="Verdana" w:cstheme="minorHAnsi"/>
          <w:b/>
          <w:bCs/>
          <w:i/>
          <w:iCs/>
          <w:color w:val="FF0000"/>
          <w:sz w:val="18"/>
          <w:szCs w:val="18"/>
        </w:rPr>
        <w:t xml:space="preserve">, gm. </w:t>
      </w:r>
      <w:r w:rsidR="00DD5F9E">
        <w:rPr>
          <w:rFonts w:ascii="Verdana" w:hAnsi="Verdana" w:cstheme="minorHAnsi"/>
          <w:b/>
          <w:bCs/>
          <w:i/>
          <w:iCs/>
          <w:color w:val="FF0000"/>
          <w:sz w:val="18"/>
          <w:szCs w:val="18"/>
        </w:rPr>
        <w:t>Kiełczygłów</w:t>
      </w:r>
      <w:r w:rsidR="008B56DA">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4DB78" w14:textId="77777777" w:rsidR="000E4B15" w:rsidRDefault="000E4B15" w:rsidP="004A302B">
      <w:pPr>
        <w:spacing w:line="240" w:lineRule="auto"/>
      </w:pPr>
      <w:r>
        <w:separator/>
      </w:r>
    </w:p>
  </w:endnote>
  <w:endnote w:type="continuationSeparator" w:id="0">
    <w:p w14:paraId="3AE79207" w14:textId="77777777" w:rsidR="000E4B15" w:rsidRDefault="000E4B1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161F8" w14:textId="77777777" w:rsidR="00921D1C" w:rsidRDefault="00921D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EDD83" w14:textId="77777777" w:rsidR="00921D1C" w:rsidRDefault="00921D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D5E82" w14:textId="77777777" w:rsidR="000E4B15" w:rsidRDefault="000E4B15" w:rsidP="004A302B">
      <w:pPr>
        <w:spacing w:line="240" w:lineRule="auto"/>
      </w:pPr>
      <w:r>
        <w:separator/>
      </w:r>
    </w:p>
  </w:footnote>
  <w:footnote w:type="continuationSeparator" w:id="0">
    <w:p w14:paraId="17BD5554" w14:textId="77777777" w:rsidR="000E4B15" w:rsidRDefault="000E4B1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29391" w14:textId="77777777" w:rsidR="00921D1C" w:rsidRDefault="00921D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77F3C64" w14:textId="77777777" w:rsidR="00921D1C" w:rsidRPr="00921D1C" w:rsidRDefault="00921D1C" w:rsidP="00921D1C">
          <w:pPr>
            <w:suppressAutoHyphens/>
            <w:ind w:right="187"/>
            <w:rPr>
              <w:rFonts w:asciiTheme="majorHAnsi" w:hAnsiTheme="majorHAnsi"/>
              <w:color w:val="000000" w:themeColor="text1"/>
              <w:sz w:val="14"/>
              <w:szCs w:val="18"/>
            </w:rPr>
          </w:pPr>
        </w:p>
        <w:p w14:paraId="14019362" w14:textId="773CA888" w:rsidR="00802AC7" w:rsidRPr="006B2C28" w:rsidRDefault="00921D1C" w:rsidP="00921D1C">
          <w:pPr>
            <w:suppressAutoHyphens/>
            <w:ind w:right="187"/>
            <w:rPr>
              <w:rFonts w:asciiTheme="majorHAnsi" w:hAnsiTheme="majorHAnsi"/>
              <w:color w:val="000000" w:themeColor="text1"/>
              <w:sz w:val="14"/>
              <w:szCs w:val="18"/>
            </w:rPr>
          </w:pPr>
          <w:r w:rsidRPr="00921D1C">
            <w:rPr>
              <w:rFonts w:asciiTheme="majorHAnsi" w:hAnsiTheme="majorHAnsi"/>
              <w:color w:val="000000" w:themeColor="text1"/>
              <w:sz w:val="14"/>
              <w:szCs w:val="18"/>
            </w:rPr>
            <w:t>POST/DYS/OLD/GZ/04587/2025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FF"/>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5FA"/>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4C4"/>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4B15"/>
    <w:rsid w:val="000E5D5A"/>
    <w:rsid w:val="000E76A0"/>
    <w:rsid w:val="000E7C91"/>
    <w:rsid w:val="000F0FF6"/>
    <w:rsid w:val="000F1FD7"/>
    <w:rsid w:val="000F3815"/>
    <w:rsid w:val="000F58B6"/>
    <w:rsid w:val="000F5D37"/>
    <w:rsid w:val="000F643F"/>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45F1"/>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5E0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0DDE"/>
    <w:rsid w:val="004910E3"/>
    <w:rsid w:val="00491142"/>
    <w:rsid w:val="00491705"/>
    <w:rsid w:val="00491DF0"/>
    <w:rsid w:val="0049200F"/>
    <w:rsid w:val="0049219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377"/>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DA3"/>
    <w:rsid w:val="00515E39"/>
    <w:rsid w:val="00517D03"/>
    <w:rsid w:val="00517E8A"/>
    <w:rsid w:val="0052002C"/>
    <w:rsid w:val="00520339"/>
    <w:rsid w:val="00520846"/>
    <w:rsid w:val="005216AC"/>
    <w:rsid w:val="00522178"/>
    <w:rsid w:val="00523674"/>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4753"/>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2F92"/>
    <w:rsid w:val="00614C2B"/>
    <w:rsid w:val="00615A31"/>
    <w:rsid w:val="00615E00"/>
    <w:rsid w:val="00616F3C"/>
    <w:rsid w:val="00617104"/>
    <w:rsid w:val="00622286"/>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28CA"/>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4E7"/>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1F0"/>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BAB"/>
    <w:rsid w:val="007C5285"/>
    <w:rsid w:val="007C63BF"/>
    <w:rsid w:val="007C6AB4"/>
    <w:rsid w:val="007C7126"/>
    <w:rsid w:val="007C7751"/>
    <w:rsid w:val="007C7771"/>
    <w:rsid w:val="007C7B75"/>
    <w:rsid w:val="007D19BE"/>
    <w:rsid w:val="007D23B2"/>
    <w:rsid w:val="007D437B"/>
    <w:rsid w:val="007D44A7"/>
    <w:rsid w:val="007D6F04"/>
    <w:rsid w:val="007D7E9C"/>
    <w:rsid w:val="007E1293"/>
    <w:rsid w:val="007E1BC8"/>
    <w:rsid w:val="007E1F0A"/>
    <w:rsid w:val="007E3062"/>
    <w:rsid w:val="007E3C64"/>
    <w:rsid w:val="007E51D6"/>
    <w:rsid w:val="007E5A99"/>
    <w:rsid w:val="007E6541"/>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6A9E"/>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6DA"/>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7C"/>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1D1C"/>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8B9"/>
    <w:rsid w:val="009D1C1B"/>
    <w:rsid w:val="009D1EEC"/>
    <w:rsid w:val="009D3A3A"/>
    <w:rsid w:val="009D4299"/>
    <w:rsid w:val="009D56D8"/>
    <w:rsid w:val="009D6F12"/>
    <w:rsid w:val="009E00A8"/>
    <w:rsid w:val="009E0613"/>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4B9"/>
    <w:rsid w:val="00A715A8"/>
    <w:rsid w:val="00A719F5"/>
    <w:rsid w:val="00A725C9"/>
    <w:rsid w:val="00A72EE0"/>
    <w:rsid w:val="00A735EB"/>
    <w:rsid w:val="00A73E2F"/>
    <w:rsid w:val="00A76C91"/>
    <w:rsid w:val="00A770B1"/>
    <w:rsid w:val="00A82AC4"/>
    <w:rsid w:val="00A82B56"/>
    <w:rsid w:val="00A83065"/>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26DD"/>
    <w:rsid w:val="00AC37C8"/>
    <w:rsid w:val="00AD0BC7"/>
    <w:rsid w:val="00AD13A7"/>
    <w:rsid w:val="00AD1DF0"/>
    <w:rsid w:val="00AD2645"/>
    <w:rsid w:val="00AD47D7"/>
    <w:rsid w:val="00AD5A66"/>
    <w:rsid w:val="00AD6553"/>
    <w:rsid w:val="00AD7D9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5F2"/>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9E5"/>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9B6"/>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D5F9E"/>
    <w:rsid w:val="00DD69D2"/>
    <w:rsid w:val="00DE096E"/>
    <w:rsid w:val="00DE0DEB"/>
    <w:rsid w:val="00DE2281"/>
    <w:rsid w:val="00DE2A57"/>
    <w:rsid w:val="00DE38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7145"/>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39D"/>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24C7"/>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5.docx</dmsv2BaseFileName>
    <dmsv2BaseDisplayName xmlns="http://schemas.microsoft.com/sharepoint/v3">Załącznik nr 1 do SWZ - OPZ - część 5</dmsv2BaseDisplayName>
    <dmsv2SWPP2ObjectNumber xmlns="http://schemas.microsoft.com/sharepoint/v3">POST/DYS/OLD/GZ/04587/2025                        </dmsv2SWPP2ObjectNumber>
    <dmsv2SWPP2SumMD5 xmlns="http://schemas.microsoft.com/sharepoint/v3">c55f9c0a030cd1afa3f2993ab4a87b5b</dmsv2SWPP2SumMD5>
    <dmsv2BaseMoved xmlns="http://schemas.microsoft.com/sharepoint/v3">false</dmsv2BaseMoved>
    <dmsv2BaseIsSensitive xmlns="http://schemas.microsoft.com/sharepoint/v3">true</dmsv2BaseIsSensitive>
    <dmsv2SWPP2IDSWPP2 xmlns="http://schemas.microsoft.com/sharepoint/v3">702126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24028086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JEUP5JKVCYQC-1133723987-26228</_dlc_DocId>
    <_dlc_DocIdUrl xmlns="a19cb1c7-c5c7-46d4-85ae-d83685407bba">
      <Url>https://swpp2.dms.gkpge.pl/sites/41/_layouts/15/DocIdRedir.aspx?ID=JEUP5JKVCYQC-1133723987-26228</Url>
      <Description>JEUP5JKVCYQC-1133723987-26228</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A7E2C-9088-4CDF-8C6A-A0E51566C3FD}">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4C4C688-E75D-41E4-A1EE-3ED2F45EA795}"/>
</file>

<file path=customXml/itemProps6.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1653</Words>
  <Characters>9919</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Goc-Moszyńska Magdalena [PGE Dystr. O.Łódź]</cp:lastModifiedBy>
  <cp:revision>18</cp:revision>
  <cp:lastPrinted>2021-02-26T13:14:00Z</cp:lastPrinted>
  <dcterms:created xsi:type="dcterms:W3CDTF">2025-10-28T08:37:00Z</dcterms:created>
  <dcterms:modified xsi:type="dcterms:W3CDTF">2025-12-18T16:03:00Z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50154de4-a0bd-4dee-b939-f9d001b57656</vt:lpwstr>
  </property>
</Properties>
</file>